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8E379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</w:t>
      </w:r>
      <w:r w:rsidR="00976E0C">
        <w:rPr>
          <w:rFonts w:ascii="Garamond" w:hAnsi="Garamond"/>
          <w:sz w:val="24"/>
          <w:szCs w:val="24"/>
        </w:rPr>
        <w:t>8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53EE0E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6E0C" w:rsidRPr="006A27C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https://zakazky.zcu.cz/contract_display_6482.html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B6CFCF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AB2FDE">
        <w:rPr>
          <w:rFonts w:ascii="Garamond" w:hAnsi="Garamond" w:cs="Arial"/>
          <w:b/>
          <w:sz w:val="22"/>
          <w:szCs w:val="22"/>
        </w:rPr>
        <w:t>1</w:t>
      </w:r>
      <w:r w:rsidR="00976E0C">
        <w:rPr>
          <w:rFonts w:ascii="Garamond" w:hAnsi="Garamond" w:cs="Arial"/>
          <w:b/>
          <w:sz w:val="22"/>
          <w:szCs w:val="22"/>
        </w:rPr>
        <w:t>9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</w:t>
      </w:r>
      <w:r w:rsidR="00EE575E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2256" w14:textId="77777777" w:rsidR="003F1171" w:rsidRDefault="003F1171" w:rsidP="00795AAC">
      <w:r>
        <w:separator/>
      </w:r>
    </w:p>
  </w:endnote>
  <w:endnote w:type="continuationSeparator" w:id="0">
    <w:p w14:paraId="7B002EF4" w14:textId="77777777" w:rsidR="003F1171" w:rsidRDefault="003F11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E29" w14:textId="77777777" w:rsidR="003F1171" w:rsidRDefault="003F1171" w:rsidP="00795AAC">
      <w:r>
        <w:separator/>
      </w:r>
    </w:p>
  </w:footnote>
  <w:footnote w:type="continuationSeparator" w:id="0">
    <w:p w14:paraId="225AE9C0" w14:textId="77777777" w:rsidR="003F1171" w:rsidRDefault="003F11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76E0C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82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aiCbkJ8fjhb2YL6zB/UzITljjhlATbuUKsY60ln02IQ=</DigestValue>
    </Reference>
    <Reference Type="http://www.w3.org/2000/09/xmldsig#Object" URI="#idOfficeObject">
      <DigestMethod Algorithm="http://www.w3.org/2001/04/xmlenc#sha256"/>
      <DigestValue>jZ4mL2aog48AWPZ2NDWe8ceFDRsRS3/l+NEUpH+k28w=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tDgaXLFav+0/EuZ6WfnK47/MIlaDgu/dbcESg2QWON0=</DigestValue>
    </Reference>
  </SignedInfo>
  <SignatureValue>q5fXj46uWsfqCG4dYe1Mpaya/NVMyiGZMjI7m07d2dXwcEsIDx5Vku5oAACR+TWF1mRb4yGLJvBN
OcETi/CeMjMgpV6R99lcixJKec+TZgw1vskDpT90pKaqTFkM6eLEmL71SyUMoHeVsFHQ/+B6ET3r
ny+FLVpBa3RGuXBsjuz+dqAt91GhyhAM6X2iupyFVMowyvhLB3S2LI3yxnKMHiIdSLdhAz1ntWkf
s4wy8fCuKH3qQ7u32TYuMTniWOOtjSck4omkox6WxpoCsxOACveHlxp16nNQWeiajls5YhZxaZgF
ftzSu7NPyDSYnC44LLAIb81F7V2QWPjbQoTZLw==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9YRHrzD5vBSfHXYYsActjOr30vpf1Q/7sfZPzBITih8=</DigestValue>
      </Reference>
      <Reference URI="/word/document.xml?ContentType=application/vnd.openxmlformats-officedocument.wordprocessingml.document.main+xml">
        <DigestMethod Algorithm="http://www.w3.org/2001/04/xmlenc#sha256"/>
        <DigestValue>uzX5Ux1s9BYw1MWdpe737gLZjMtVrOULykuCCQfhwys=</DigestValue>
      </Reference>
      <Reference URI="/word/endnotes.xml?ContentType=application/vnd.openxmlformats-officedocument.wordprocessingml.endnotes+xml">
        <DigestMethod Algorithm="http://www.w3.org/2001/04/xmlenc#sha256"/>
        <DigestValue>ybAC5nyObdfbi1WBTdtKTbHIKHH9CBvOwuo69rEYxg8=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ZG+Om7r2v9YehEzVircSRFEdEu8GbP2UTw4pasErE9Y=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cHfNbxvtPfu9eztYZXz9DVUbxeTh5jEnnCHjW5Jc2Ik=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2023-12-04T09:31:29Z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2023-12-04T09:31:29Z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18</cp:revision>
  <cp:lastPrinted>2023-03-02T06:51:00Z</cp:lastPrinted>
  <dcterms:created xsi:type="dcterms:W3CDTF">2023-03-03T06:52:00Z</dcterms:created>
  <dcterms:modified xsi:type="dcterms:W3CDTF">2023-12-04T09:31:00Z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